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EE7403" w14:textId="77777777" w:rsidR="00863F2B" w:rsidRDefault="00863F2B">
      <w:pPr>
        <w:pStyle w:val="Nadpis1"/>
        <w:tabs>
          <w:tab w:val="left" w:pos="0"/>
        </w:tabs>
      </w:pPr>
    </w:p>
    <w:p w14:paraId="19E54E51" w14:textId="77777777" w:rsidR="00863F2B" w:rsidRPr="00F3307C" w:rsidRDefault="00863F2B">
      <w:pPr>
        <w:pStyle w:val="Nadpis1"/>
        <w:tabs>
          <w:tab w:val="left" w:pos="0"/>
        </w:tabs>
      </w:pPr>
      <w:r w:rsidRPr="00F3307C">
        <w:t>A Průvodní zpráva</w:t>
      </w:r>
    </w:p>
    <w:p w14:paraId="0CFA27E3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73D8D4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6053A292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039096AE" w14:textId="2A48C5F4" w:rsidR="00863F2B" w:rsidRPr="00C87C0A" w:rsidRDefault="00863F2B" w:rsidP="00224586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Pr="00F3307C">
        <w:rPr>
          <w:rFonts w:ascii="Arial" w:hAnsi="Arial"/>
          <w:sz w:val="24"/>
          <w:szCs w:val="24"/>
        </w:rPr>
        <w:tab/>
      </w:r>
      <w:r w:rsidR="004B03B5" w:rsidRPr="004B03B5">
        <w:rPr>
          <w:rFonts w:ascii="Arial" w:hAnsi="Arial" w:cs="Arial"/>
          <w:bCs/>
          <w:color w:val="333333"/>
          <w:sz w:val="24"/>
          <w:szCs w:val="24"/>
        </w:rPr>
        <w:t>Bystřice</w:t>
      </w:r>
      <w:r w:rsidR="00665AC6">
        <w:rPr>
          <w:rFonts w:ascii="Arial" w:hAnsi="Arial" w:cs="Arial"/>
          <w:bCs/>
          <w:color w:val="333333"/>
          <w:sz w:val="24"/>
          <w:szCs w:val="24"/>
        </w:rPr>
        <w:t>,</w:t>
      </w:r>
      <w:r w:rsidR="004B03B5" w:rsidRPr="004B03B5">
        <w:rPr>
          <w:rFonts w:ascii="Arial" w:hAnsi="Arial" w:cs="Arial"/>
          <w:bCs/>
          <w:color w:val="333333"/>
          <w:sz w:val="24"/>
          <w:szCs w:val="24"/>
        </w:rPr>
        <w:t xml:space="preserve"> </w:t>
      </w:r>
      <w:proofErr w:type="gramStart"/>
      <w:r w:rsidR="004B03B5" w:rsidRPr="004B03B5">
        <w:rPr>
          <w:rFonts w:ascii="Arial" w:hAnsi="Arial" w:cs="Arial"/>
          <w:bCs/>
          <w:color w:val="333333"/>
          <w:sz w:val="24"/>
          <w:szCs w:val="24"/>
        </w:rPr>
        <w:t>ústí - Olomouc</w:t>
      </w:r>
      <w:proofErr w:type="gramEnd"/>
      <w:r w:rsidR="004B03B5" w:rsidRPr="004B03B5">
        <w:rPr>
          <w:rFonts w:ascii="Arial" w:hAnsi="Arial" w:cs="Arial"/>
          <w:bCs/>
          <w:color w:val="333333"/>
          <w:sz w:val="24"/>
          <w:szCs w:val="24"/>
        </w:rPr>
        <w:t xml:space="preserve"> </w:t>
      </w:r>
      <w:r w:rsidR="00665AC6">
        <w:rPr>
          <w:rFonts w:ascii="Arial" w:hAnsi="Arial" w:cs="Arial"/>
          <w:bCs/>
          <w:color w:val="333333"/>
          <w:sz w:val="24"/>
          <w:szCs w:val="24"/>
        </w:rPr>
        <w:t>–</w:t>
      </w:r>
      <w:r w:rsidR="004B03B5">
        <w:rPr>
          <w:rFonts w:ascii="Arial" w:hAnsi="Arial" w:cs="Arial"/>
          <w:bCs/>
          <w:color w:val="333333"/>
          <w:sz w:val="24"/>
          <w:szCs w:val="24"/>
        </w:rPr>
        <w:t xml:space="preserve"> </w:t>
      </w:r>
      <w:r w:rsidR="004B03B5" w:rsidRPr="004B03B5">
        <w:rPr>
          <w:rFonts w:ascii="Arial" w:hAnsi="Arial" w:cs="Arial"/>
          <w:bCs/>
          <w:color w:val="333333"/>
          <w:sz w:val="24"/>
          <w:szCs w:val="24"/>
        </w:rPr>
        <w:t>Bělidla</w:t>
      </w:r>
      <w:r w:rsidR="00665AC6">
        <w:rPr>
          <w:rFonts w:ascii="Arial" w:hAnsi="Arial" w:cs="Arial"/>
          <w:bCs/>
          <w:color w:val="333333"/>
          <w:sz w:val="24"/>
          <w:szCs w:val="24"/>
        </w:rPr>
        <w:t xml:space="preserve"> - </w:t>
      </w:r>
      <w:r w:rsidR="004B03B5" w:rsidRPr="004B03B5">
        <w:rPr>
          <w:rFonts w:ascii="Arial" w:hAnsi="Arial" w:cs="Arial"/>
          <w:bCs/>
          <w:color w:val="333333"/>
          <w:sz w:val="24"/>
          <w:szCs w:val="24"/>
        </w:rPr>
        <w:t>nánosy, oprava opevnění</w:t>
      </w:r>
    </w:p>
    <w:p w14:paraId="5CF14A4E" w14:textId="77777777" w:rsidR="00863F2B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Pr="00F3307C">
        <w:rPr>
          <w:rFonts w:ascii="Arial" w:hAnsi="Arial"/>
          <w:sz w:val="24"/>
          <w:szCs w:val="24"/>
        </w:rPr>
        <w:tab/>
      </w:r>
      <w:r w:rsidR="004B03B5">
        <w:rPr>
          <w:rFonts w:ascii="Arial" w:hAnsi="Arial"/>
          <w:sz w:val="24"/>
          <w:szCs w:val="24"/>
        </w:rPr>
        <w:t>Vodní tok Bystřice, ř.km 0,000 - 1,600</w:t>
      </w:r>
    </w:p>
    <w:p w14:paraId="2FBC7BE9" w14:textId="77777777" w:rsidR="004B03B5" w:rsidRPr="00F3307C" w:rsidRDefault="004B03B5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Číslo hydrolog. pořadí:</w:t>
      </w:r>
      <w:r>
        <w:rPr>
          <w:rFonts w:ascii="Arial" w:hAnsi="Arial"/>
          <w:sz w:val="24"/>
          <w:szCs w:val="24"/>
        </w:rPr>
        <w:tab/>
        <w:t>4-10-0,3-1130</w:t>
      </w:r>
    </w:p>
    <w:p w14:paraId="6CEA70DC" w14:textId="77777777" w:rsidR="00863F2B" w:rsidRPr="00F3307C" w:rsidRDefault="00863F2B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Předmět dokumentace:</w:t>
      </w:r>
      <w:r w:rsidRPr="00F3307C">
        <w:rPr>
          <w:rFonts w:ascii="Arial" w:hAnsi="Arial"/>
          <w:sz w:val="24"/>
          <w:szCs w:val="24"/>
        </w:rPr>
        <w:tab/>
      </w:r>
      <w:r w:rsidR="004B03B5">
        <w:rPr>
          <w:rFonts w:ascii="Arial" w:hAnsi="Arial" w:cs="Arial"/>
          <w:sz w:val="24"/>
        </w:rPr>
        <w:t>Odstranění nánosů, oprava opěrných zdí a břehových výtrží</w:t>
      </w:r>
    </w:p>
    <w:p w14:paraId="78F8923E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A.1.2 Údaje o žadateli</w:t>
      </w:r>
    </w:p>
    <w:p w14:paraId="730F4B22" w14:textId="77777777" w:rsidR="00841D24" w:rsidRPr="00965F70" w:rsidRDefault="00841D24" w:rsidP="00841D24">
      <w:pPr>
        <w:spacing w:line="360" w:lineRule="auto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>Žadatel: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/>
          <w:sz w:val="24"/>
        </w:rPr>
        <w:t xml:space="preserve">Povodí Moravy, </w:t>
      </w:r>
      <w:proofErr w:type="spellStart"/>
      <w:r w:rsidRPr="00965F70">
        <w:rPr>
          <w:rFonts w:ascii="Arial" w:hAnsi="Arial"/>
          <w:sz w:val="24"/>
        </w:rPr>
        <w:t>s.p</w:t>
      </w:r>
      <w:proofErr w:type="spellEnd"/>
      <w:r w:rsidRPr="00965F70">
        <w:rPr>
          <w:rFonts w:ascii="Arial" w:hAnsi="Arial"/>
          <w:sz w:val="24"/>
        </w:rPr>
        <w:t>.</w:t>
      </w:r>
      <w:proofErr w:type="gramStart"/>
      <w:r w:rsidRPr="00965F70">
        <w:rPr>
          <w:rFonts w:ascii="Arial" w:hAnsi="Arial"/>
          <w:sz w:val="24"/>
        </w:rPr>
        <w:t>,  se</w:t>
      </w:r>
      <w:proofErr w:type="gramEnd"/>
      <w:r w:rsidRPr="00965F70">
        <w:rPr>
          <w:rFonts w:ascii="Arial" w:hAnsi="Arial"/>
          <w:sz w:val="24"/>
        </w:rPr>
        <w:t xml:space="preserve"> sídlem v Brně</w:t>
      </w:r>
    </w:p>
    <w:p w14:paraId="2CC245DF" w14:textId="77777777" w:rsidR="00841D24" w:rsidRPr="00965F70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>Dřevařská 11, 602 00 Brno</w:t>
      </w:r>
    </w:p>
    <w:p w14:paraId="33FF52DB" w14:textId="77777777" w:rsidR="00841D24" w:rsidRPr="00965F70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 xml:space="preserve">IČ: 70890013 </w:t>
      </w:r>
      <w:r w:rsidRPr="00965F70">
        <w:rPr>
          <w:rFonts w:ascii="Arial" w:hAnsi="Arial" w:cs="Arial"/>
          <w:sz w:val="24"/>
          <w:szCs w:val="24"/>
        </w:rPr>
        <w:br/>
        <w:t xml:space="preserve">DIČ: CZ70890013 </w:t>
      </w:r>
      <w:r w:rsidRPr="00965F70">
        <w:rPr>
          <w:rFonts w:ascii="Arial" w:hAnsi="Arial" w:cs="Arial"/>
          <w:sz w:val="24"/>
          <w:szCs w:val="24"/>
        </w:rPr>
        <w:br/>
        <w:t xml:space="preserve">Tel: +420 541 637 111 </w:t>
      </w:r>
      <w:r w:rsidRPr="00965F70">
        <w:rPr>
          <w:rFonts w:ascii="Arial" w:hAnsi="Arial" w:cs="Arial"/>
          <w:sz w:val="24"/>
          <w:szCs w:val="24"/>
        </w:rPr>
        <w:br/>
        <w:t>Fax: +420 541 211 403</w:t>
      </w:r>
      <w:r w:rsidRPr="00965F70">
        <w:rPr>
          <w:rFonts w:ascii="Arial" w:hAnsi="Arial" w:cs="Arial"/>
          <w:sz w:val="24"/>
          <w:szCs w:val="24"/>
        </w:rPr>
        <w:tab/>
      </w:r>
    </w:p>
    <w:p w14:paraId="651A630A" w14:textId="77777777" w:rsidR="00841D24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</w:r>
      <w:r w:rsidRPr="00965F70">
        <w:rPr>
          <w:rFonts w:ascii="Arial" w:hAnsi="Arial" w:cs="Arial"/>
          <w:sz w:val="24"/>
          <w:szCs w:val="24"/>
        </w:rPr>
        <w:tab/>
        <w:t xml:space="preserve">Email: </w:t>
      </w:r>
      <w:hyperlink r:id="rId7" w:history="1">
        <w:r w:rsidRPr="00965F70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40565B69" w14:textId="77777777" w:rsidR="00841D24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A.1.3 Údaje o zpracovateli projektové dokumentace</w:t>
      </w:r>
    </w:p>
    <w:p w14:paraId="4BFDB0BF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Projektant: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AQUA CENTRUM Břeclav s.r.o.</w:t>
      </w:r>
    </w:p>
    <w:p w14:paraId="5E7274EA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IČO: 60710063</w:t>
      </w:r>
    </w:p>
    <w:p w14:paraId="67FC1391" w14:textId="77777777" w:rsidR="00841D24" w:rsidRDefault="00841D24" w:rsidP="00841D2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Kapusty 27</w:t>
      </w:r>
    </w:p>
    <w:p w14:paraId="4C87845B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690 06 Břeclav</w:t>
      </w:r>
    </w:p>
    <w:p w14:paraId="05ED795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email: </w:t>
      </w:r>
      <w:hyperlink r:id="rId8" w:history="1">
        <w:r>
          <w:rPr>
            <w:rStyle w:val="Hypertextovodkaz"/>
            <w:rFonts w:ascii="Arial" w:hAnsi="Arial"/>
          </w:rPr>
          <w:t>aqc@wo.cz</w:t>
        </w:r>
      </w:hyperlink>
    </w:p>
    <w:p w14:paraId="0255CA9E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Hlavní projektant</w:t>
      </w:r>
      <w:r>
        <w:rPr>
          <w:rFonts w:ascii="Arial" w:hAnsi="Arial"/>
          <w:sz w:val="24"/>
          <w:szCs w:val="24"/>
        </w:rPr>
        <w:tab/>
        <w:t>:</w:t>
      </w:r>
      <w:r>
        <w:rPr>
          <w:rFonts w:ascii="Arial" w:hAnsi="Arial"/>
          <w:sz w:val="24"/>
          <w:szCs w:val="24"/>
        </w:rPr>
        <w:tab/>
        <w:t xml:space="preserve">Ing. Milan </w:t>
      </w:r>
      <w:proofErr w:type="spellStart"/>
      <w:r>
        <w:rPr>
          <w:rFonts w:ascii="Arial" w:hAnsi="Arial"/>
          <w:sz w:val="24"/>
          <w:szCs w:val="24"/>
        </w:rPr>
        <w:t>Bartolšic</w:t>
      </w:r>
      <w:proofErr w:type="spellEnd"/>
    </w:p>
    <w:p w14:paraId="304ABD1B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1002273</w:t>
      </w:r>
    </w:p>
    <w:p w14:paraId="3E458702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0C592C2D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Vypracoval:</w:t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Ing. Jan </w:t>
      </w:r>
      <w:proofErr w:type="spellStart"/>
      <w:r>
        <w:rPr>
          <w:rFonts w:ascii="Arial" w:hAnsi="Arial"/>
          <w:sz w:val="24"/>
          <w:szCs w:val="24"/>
        </w:rPr>
        <w:t>Varadínek</w:t>
      </w:r>
      <w:proofErr w:type="spellEnd"/>
    </w:p>
    <w:p w14:paraId="540062A8" w14:textId="77777777" w:rsidR="00841D24" w:rsidRDefault="00841D24" w:rsidP="00841D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>tel.: 602 775 032</w:t>
      </w:r>
      <w:r>
        <w:rPr>
          <w:rFonts w:ascii="Arial" w:hAnsi="Arial"/>
          <w:sz w:val="24"/>
          <w:szCs w:val="24"/>
        </w:rPr>
        <w:tab/>
      </w:r>
    </w:p>
    <w:p w14:paraId="2DD5BC98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7BB0ECD4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4D7A8A82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</w:p>
    <w:p w14:paraId="7120830D" w14:textId="77777777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678FB71D" w14:textId="77777777" w:rsidR="00841D24" w:rsidRPr="00F3307C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A.2 </w:t>
      </w:r>
      <w:r>
        <w:rPr>
          <w:rFonts w:ascii="Arial" w:hAnsi="Arial"/>
          <w:b/>
          <w:sz w:val="28"/>
          <w:szCs w:val="28"/>
        </w:rPr>
        <w:t>Členění stavby na objekty, technická a technologická zařízení</w:t>
      </w:r>
    </w:p>
    <w:p w14:paraId="69348451" w14:textId="2ECAAF12" w:rsidR="0041311E" w:rsidRPr="004B0473" w:rsidRDefault="0041311E" w:rsidP="0041311E">
      <w:pPr>
        <w:spacing w:line="360" w:lineRule="auto"/>
        <w:jc w:val="both"/>
        <w:rPr>
          <w:rFonts w:ascii="Arial" w:hAnsi="Arial" w:cs="Arial"/>
          <w:color w:val="FF0000"/>
          <w:sz w:val="24"/>
        </w:rPr>
      </w:pPr>
      <w:bookmarkStart w:id="0" w:name="_Hlk140482788"/>
      <w:r>
        <w:rPr>
          <w:rFonts w:ascii="Arial" w:hAnsi="Arial" w:cs="Arial"/>
          <w:sz w:val="24"/>
        </w:rPr>
        <w:t>Dokumentace řeší opravu opěrných zdí</w:t>
      </w:r>
      <w:r w:rsidR="004B0473">
        <w:rPr>
          <w:rFonts w:ascii="Arial" w:hAnsi="Arial" w:cs="Arial"/>
          <w:sz w:val="24"/>
        </w:rPr>
        <w:t xml:space="preserve"> a </w:t>
      </w:r>
      <w:r>
        <w:rPr>
          <w:rFonts w:ascii="Arial" w:hAnsi="Arial" w:cs="Arial"/>
          <w:sz w:val="24"/>
        </w:rPr>
        <w:t>opevnění</w:t>
      </w:r>
      <w:r w:rsidR="00C40997">
        <w:rPr>
          <w:rFonts w:ascii="Arial" w:hAnsi="Arial" w:cs="Arial"/>
          <w:sz w:val="24"/>
        </w:rPr>
        <w:t xml:space="preserve"> </w:t>
      </w:r>
      <w:r w:rsidR="004B0473" w:rsidRPr="004B0473">
        <w:rPr>
          <w:rFonts w:ascii="Arial" w:hAnsi="Arial" w:cs="Arial"/>
          <w:color w:val="FF0000"/>
          <w:sz w:val="24"/>
        </w:rPr>
        <w:t xml:space="preserve">v ř.km 0,000 - 0,358 a </w:t>
      </w:r>
      <w:r w:rsidR="004B0473">
        <w:rPr>
          <w:rFonts w:ascii="Arial" w:hAnsi="Arial" w:cs="Arial"/>
          <w:color w:val="FF0000"/>
          <w:sz w:val="24"/>
        </w:rPr>
        <w:t xml:space="preserve">ř.km </w:t>
      </w:r>
      <w:r w:rsidR="004B0473" w:rsidRPr="004B0473">
        <w:rPr>
          <w:rFonts w:ascii="Arial" w:hAnsi="Arial" w:cs="Arial"/>
          <w:color w:val="FF0000"/>
          <w:sz w:val="24"/>
        </w:rPr>
        <w:t>1,006 – 1,170,</w:t>
      </w:r>
      <w:r w:rsidR="004B0473">
        <w:rPr>
          <w:rFonts w:ascii="Arial" w:hAnsi="Arial" w:cs="Arial"/>
          <w:sz w:val="24"/>
        </w:rPr>
        <w:t xml:space="preserve"> </w:t>
      </w:r>
      <w:r w:rsidR="00C40997">
        <w:rPr>
          <w:rFonts w:ascii="Arial" w:hAnsi="Arial" w:cs="Arial"/>
          <w:sz w:val="24"/>
        </w:rPr>
        <w:t xml:space="preserve">a výtrží </w:t>
      </w:r>
      <w:bookmarkStart w:id="1" w:name="_Hlk140483026"/>
      <w:r w:rsidR="00C40997">
        <w:rPr>
          <w:rFonts w:ascii="Arial" w:hAnsi="Arial" w:cs="Arial"/>
          <w:sz w:val="24"/>
        </w:rPr>
        <w:t>v břehové linii PB v ř. km 0,480 – 0,516</w:t>
      </w:r>
      <w:r>
        <w:rPr>
          <w:rFonts w:ascii="Arial" w:hAnsi="Arial" w:cs="Arial"/>
          <w:sz w:val="24"/>
        </w:rPr>
        <w:t>.</w:t>
      </w:r>
      <w:bookmarkEnd w:id="1"/>
      <w:r>
        <w:rPr>
          <w:rFonts w:ascii="Arial" w:hAnsi="Arial" w:cs="Arial"/>
          <w:sz w:val="24"/>
        </w:rPr>
        <w:t xml:space="preserve"> </w:t>
      </w:r>
      <w:r w:rsidRPr="0082399B">
        <w:rPr>
          <w:rFonts w:ascii="Arial" w:hAnsi="Arial" w:cs="Arial"/>
          <w:sz w:val="24"/>
        </w:rPr>
        <w:t xml:space="preserve">Opravou opěrných zdí a opevnění se zajistí prodloužení životnosti a stability </w:t>
      </w:r>
      <w:r w:rsidR="003C3516" w:rsidRPr="0082399B">
        <w:rPr>
          <w:rFonts w:ascii="Arial" w:hAnsi="Arial" w:cs="Arial"/>
          <w:sz w:val="24"/>
        </w:rPr>
        <w:t xml:space="preserve">těchto </w:t>
      </w:r>
      <w:r w:rsidRPr="0082399B">
        <w:rPr>
          <w:rFonts w:ascii="Arial" w:hAnsi="Arial" w:cs="Arial"/>
          <w:sz w:val="24"/>
        </w:rPr>
        <w:t>stávajících stabilizačních konstrukcí koryta toku</w:t>
      </w:r>
      <w:r w:rsidR="004B0473">
        <w:rPr>
          <w:rFonts w:ascii="Arial" w:hAnsi="Arial" w:cs="Arial"/>
          <w:sz w:val="24"/>
        </w:rPr>
        <w:t xml:space="preserve">, </w:t>
      </w:r>
      <w:r w:rsidR="004B0473" w:rsidRPr="004B0473">
        <w:rPr>
          <w:rFonts w:ascii="Arial" w:hAnsi="Arial" w:cs="Arial"/>
          <w:color w:val="FF0000"/>
          <w:sz w:val="24"/>
        </w:rPr>
        <w:t>opravou výtrží se uvede svah koryta do původního stavu</w:t>
      </w:r>
      <w:r w:rsidR="004B0473">
        <w:rPr>
          <w:rFonts w:ascii="Arial" w:hAnsi="Arial" w:cs="Arial"/>
          <w:color w:val="FF0000"/>
          <w:sz w:val="24"/>
        </w:rPr>
        <w:t>.</w:t>
      </w:r>
    </w:p>
    <w:bookmarkEnd w:id="0"/>
    <w:p w14:paraId="0F70C967" w14:textId="5EA4BF31" w:rsidR="00841D24" w:rsidRPr="0082399B" w:rsidRDefault="004E0007" w:rsidP="004B03B5">
      <w:pPr>
        <w:spacing w:line="360" w:lineRule="auto"/>
        <w:jc w:val="both"/>
        <w:rPr>
          <w:rFonts w:ascii="Arial" w:hAnsi="Arial" w:cs="Arial"/>
          <w:sz w:val="24"/>
        </w:rPr>
      </w:pPr>
      <w:r w:rsidRPr="0082399B">
        <w:rPr>
          <w:rFonts w:ascii="Arial" w:hAnsi="Arial" w:cs="Arial"/>
          <w:sz w:val="24"/>
        </w:rPr>
        <w:t>Stavba je rozdělena na dva stavební objekty</w:t>
      </w:r>
      <w:r w:rsidR="0041311E" w:rsidRPr="0082399B">
        <w:rPr>
          <w:rFonts w:ascii="Arial" w:hAnsi="Arial" w:cs="Arial"/>
          <w:sz w:val="24"/>
        </w:rPr>
        <w:t>:</w:t>
      </w:r>
    </w:p>
    <w:p w14:paraId="74EB1D2D" w14:textId="473D6015" w:rsidR="004E0007" w:rsidRDefault="004E0007" w:rsidP="004B03B5">
      <w:pPr>
        <w:spacing w:line="360" w:lineRule="auto"/>
        <w:jc w:val="both"/>
        <w:rPr>
          <w:rFonts w:ascii="Arial" w:hAnsi="Arial" w:cs="Arial"/>
          <w:sz w:val="24"/>
        </w:rPr>
      </w:pPr>
      <w:bookmarkStart w:id="2" w:name="_Hlk140482990"/>
      <w:proofErr w:type="gramStart"/>
      <w:r>
        <w:rPr>
          <w:rFonts w:ascii="Arial" w:hAnsi="Arial" w:cs="Arial"/>
          <w:sz w:val="24"/>
        </w:rPr>
        <w:t>SO01 - Oprava</w:t>
      </w:r>
      <w:proofErr w:type="gramEnd"/>
      <w:r>
        <w:rPr>
          <w:rFonts w:ascii="Arial" w:hAnsi="Arial" w:cs="Arial"/>
          <w:sz w:val="24"/>
        </w:rPr>
        <w:t xml:space="preserve"> opěrných </w:t>
      </w:r>
      <w:r w:rsidR="00AB3897">
        <w:rPr>
          <w:rFonts w:ascii="Arial" w:hAnsi="Arial" w:cs="Arial"/>
          <w:sz w:val="24"/>
        </w:rPr>
        <w:t>zdí</w:t>
      </w:r>
      <w:r>
        <w:rPr>
          <w:rFonts w:ascii="Arial" w:hAnsi="Arial" w:cs="Arial"/>
          <w:sz w:val="24"/>
        </w:rPr>
        <w:t xml:space="preserve"> a opevnění</w:t>
      </w:r>
    </w:p>
    <w:p w14:paraId="7ACB405B" w14:textId="42ECCC10" w:rsidR="004E0007" w:rsidRPr="00D11765" w:rsidRDefault="004E0007" w:rsidP="004B03B5">
      <w:pPr>
        <w:spacing w:line="360" w:lineRule="auto"/>
        <w:jc w:val="both"/>
        <w:rPr>
          <w:rFonts w:ascii="Arial" w:hAnsi="Arial" w:cs="Arial"/>
          <w:b/>
          <w:bCs/>
          <w:sz w:val="24"/>
        </w:rPr>
      </w:pPr>
      <w:proofErr w:type="gramStart"/>
      <w:r>
        <w:rPr>
          <w:rFonts w:ascii="Arial" w:hAnsi="Arial" w:cs="Arial"/>
          <w:sz w:val="24"/>
        </w:rPr>
        <w:t>SO02 - Odstranění</w:t>
      </w:r>
      <w:proofErr w:type="gramEnd"/>
      <w:r>
        <w:rPr>
          <w:rFonts w:ascii="Arial" w:hAnsi="Arial" w:cs="Arial"/>
          <w:sz w:val="24"/>
        </w:rPr>
        <w:t xml:space="preserve"> nánosů z části dna toku</w:t>
      </w:r>
      <w:r w:rsidR="00CA65F0">
        <w:rPr>
          <w:rFonts w:ascii="Arial" w:hAnsi="Arial" w:cs="Arial"/>
          <w:sz w:val="24"/>
        </w:rPr>
        <w:t xml:space="preserve"> </w:t>
      </w:r>
      <w:r w:rsidR="00C40997">
        <w:rPr>
          <w:rFonts w:ascii="Arial" w:hAnsi="Arial" w:cs="Arial"/>
          <w:sz w:val="24"/>
        </w:rPr>
        <w:t xml:space="preserve">– </w:t>
      </w:r>
      <w:r w:rsidR="00C40997" w:rsidRPr="003B3174">
        <w:rPr>
          <w:rFonts w:ascii="Arial" w:hAnsi="Arial" w:cs="Arial"/>
          <w:b/>
          <w:bCs/>
          <w:sz w:val="32"/>
          <w:szCs w:val="32"/>
        </w:rPr>
        <w:t>nebude se provádět</w:t>
      </w:r>
    </w:p>
    <w:p w14:paraId="0596352D" w14:textId="74C6AB08" w:rsidR="009B71E8" w:rsidRPr="00D11765" w:rsidRDefault="00051F3F" w:rsidP="00051F3F">
      <w:pPr>
        <w:spacing w:line="360" w:lineRule="auto"/>
        <w:jc w:val="both"/>
        <w:rPr>
          <w:rFonts w:ascii="Arial" w:hAnsi="Arial" w:cs="Arial"/>
          <w:sz w:val="24"/>
        </w:rPr>
      </w:pPr>
      <w:bookmarkStart w:id="3" w:name="_Hlk140483282"/>
      <w:bookmarkEnd w:id="2"/>
      <w:r w:rsidRPr="00D11765">
        <w:rPr>
          <w:rFonts w:ascii="Arial" w:hAnsi="Arial" w:cs="Arial"/>
          <w:sz w:val="24"/>
        </w:rPr>
        <w:t xml:space="preserve">Součástí </w:t>
      </w:r>
      <w:r w:rsidR="009A18E0" w:rsidRPr="00D11765">
        <w:rPr>
          <w:rFonts w:ascii="Arial" w:hAnsi="Arial" w:cs="Arial"/>
          <w:sz w:val="24"/>
        </w:rPr>
        <w:t>dokumentace</w:t>
      </w:r>
      <w:r w:rsidRPr="00D11765">
        <w:rPr>
          <w:rFonts w:ascii="Arial" w:hAnsi="Arial" w:cs="Arial"/>
          <w:sz w:val="24"/>
        </w:rPr>
        <w:t xml:space="preserve"> bylo i odstranění nánosů ze dna toku nad kolaudovanou niveletou dna koryta v úseku ř. km </w:t>
      </w:r>
      <w:r w:rsidR="00C40997" w:rsidRPr="00D11765">
        <w:rPr>
          <w:rFonts w:ascii="Arial" w:hAnsi="Arial" w:cs="Arial"/>
          <w:sz w:val="24"/>
        </w:rPr>
        <w:t>0,000</w:t>
      </w:r>
      <w:r w:rsidRPr="00D11765">
        <w:rPr>
          <w:rFonts w:ascii="Arial" w:hAnsi="Arial" w:cs="Arial"/>
          <w:sz w:val="24"/>
        </w:rPr>
        <w:t xml:space="preserve"> – 1,600. Odstranění nánosů v tomto úseku nelze realizovat – viz.</w:t>
      </w:r>
      <w:r w:rsidR="009B71E8" w:rsidRPr="00D11765">
        <w:rPr>
          <w:rFonts w:ascii="Arial" w:hAnsi="Arial" w:cs="Arial"/>
          <w:sz w:val="24"/>
        </w:rPr>
        <w:t xml:space="preserve"> výsledky jednání na KÚ Olomouc</w:t>
      </w:r>
      <w:r w:rsidR="008C5BCE" w:rsidRPr="00D11765">
        <w:rPr>
          <w:rFonts w:ascii="Arial" w:hAnsi="Arial" w:cs="Arial"/>
          <w:sz w:val="24"/>
        </w:rPr>
        <w:t>, Odbor životního prostředí a zemědělství dne 21.03. 2023</w:t>
      </w:r>
      <w:r w:rsidR="009B71E8" w:rsidRPr="00D11765">
        <w:rPr>
          <w:rFonts w:ascii="Arial" w:hAnsi="Arial" w:cs="Arial"/>
          <w:sz w:val="24"/>
        </w:rPr>
        <w:t xml:space="preserve"> a následná doporučení z biologického posouzení záměru</w:t>
      </w:r>
      <w:r w:rsidRPr="00D11765">
        <w:rPr>
          <w:rFonts w:ascii="Arial" w:hAnsi="Arial" w:cs="Arial"/>
          <w:sz w:val="24"/>
        </w:rPr>
        <w:t xml:space="preserve"> „Bystřice ústí – Olomouc, Bělidla, nánosy, oprava opevnění“, RNDr. Lukáš Merta, Ph.D., červen 2023. </w:t>
      </w:r>
      <w:r w:rsidR="009B71E8" w:rsidRPr="00D11765">
        <w:rPr>
          <w:rFonts w:ascii="Arial" w:hAnsi="Arial" w:cs="Arial"/>
          <w:sz w:val="24"/>
        </w:rPr>
        <w:t xml:space="preserve"> </w:t>
      </w:r>
      <w:r w:rsidR="00D11765" w:rsidRPr="00D11765">
        <w:rPr>
          <w:rFonts w:ascii="Arial" w:hAnsi="Arial" w:cs="Arial"/>
          <w:sz w:val="24"/>
        </w:rPr>
        <w:t>D</w:t>
      </w:r>
      <w:r w:rsidR="009B71E8" w:rsidRPr="00D11765">
        <w:rPr>
          <w:rFonts w:ascii="Arial" w:hAnsi="Arial" w:cs="Arial"/>
          <w:sz w:val="24"/>
        </w:rPr>
        <w:t xml:space="preserve">okumentace byla na základě </w:t>
      </w:r>
      <w:r w:rsidR="0082399B" w:rsidRPr="00D11765">
        <w:rPr>
          <w:rFonts w:ascii="Arial" w:hAnsi="Arial" w:cs="Arial"/>
          <w:sz w:val="24"/>
        </w:rPr>
        <w:t xml:space="preserve">výsledků jednání a </w:t>
      </w:r>
      <w:r w:rsidR="009B71E8" w:rsidRPr="00D11765">
        <w:rPr>
          <w:rFonts w:ascii="Arial" w:hAnsi="Arial" w:cs="Arial"/>
          <w:sz w:val="24"/>
        </w:rPr>
        <w:t>doporučení výše uvedeného biologického posouzení záměru</w:t>
      </w:r>
      <w:r w:rsidR="00ED2EFC" w:rsidRPr="00D11765">
        <w:rPr>
          <w:rFonts w:ascii="Arial" w:hAnsi="Arial" w:cs="Arial"/>
          <w:sz w:val="24"/>
        </w:rPr>
        <w:t xml:space="preserve"> </w:t>
      </w:r>
      <w:r w:rsidR="009B71E8" w:rsidRPr="00D11765">
        <w:rPr>
          <w:rFonts w:ascii="Arial" w:hAnsi="Arial" w:cs="Arial"/>
          <w:sz w:val="24"/>
        </w:rPr>
        <w:t xml:space="preserve">přepracována. Přepracovaná dokumentace zohledňuje </w:t>
      </w:r>
      <w:r w:rsidR="008C5BCE" w:rsidRPr="00D11765">
        <w:rPr>
          <w:rFonts w:ascii="Arial" w:hAnsi="Arial" w:cs="Arial"/>
          <w:sz w:val="24"/>
        </w:rPr>
        <w:t xml:space="preserve">výsledky jednání </w:t>
      </w:r>
      <w:r w:rsidR="0082399B" w:rsidRPr="00D11765">
        <w:rPr>
          <w:rFonts w:ascii="Arial" w:hAnsi="Arial" w:cs="Arial"/>
          <w:sz w:val="24"/>
        </w:rPr>
        <w:t xml:space="preserve">na KÚ Olomouc </w:t>
      </w:r>
      <w:r w:rsidR="008C5BCE" w:rsidRPr="00D11765">
        <w:rPr>
          <w:rFonts w:ascii="Arial" w:hAnsi="Arial" w:cs="Arial"/>
          <w:sz w:val="24"/>
        </w:rPr>
        <w:t xml:space="preserve">(zcela zamítavý přístup a stanovisko k odstranění sedimentů organizace „Unie pro řeku Moravu, </w:t>
      </w:r>
      <w:proofErr w:type="spellStart"/>
      <w:r w:rsidR="008C5BCE" w:rsidRPr="00D11765">
        <w:rPr>
          <w:rFonts w:ascii="Arial" w:hAnsi="Arial" w:cs="Arial"/>
          <w:sz w:val="24"/>
        </w:rPr>
        <w:t>z.s</w:t>
      </w:r>
      <w:proofErr w:type="spellEnd"/>
      <w:r w:rsidR="008C5BCE" w:rsidRPr="00D11765">
        <w:rPr>
          <w:rFonts w:ascii="Arial" w:hAnsi="Arial" w:cs="Arial"/>
          <w:sz w:val="24"/>
        </w:rPr>
        <w:t xml:space="preserve">.“ zastoupené Mgr. Michalem Krejčím a </w:t>
      </w:r>
      <w:r w:rsidR="0082399B" w:rsidRPr="00D11765">
        <w:rPr>
          <w:rFonts w:ascii="Arial" w:hAnsi="Arial" w:cs="Arial"/>
          <w:sz w:val="24"/>
        </w:rPr>
        <w:t xml:space="preserve">následném </w:t>
      </w:r>
      <w:r w:rsidR="009B71E8" w:rsidRPr="00D11765">
        <w:rPr>
          <w:rFonts w:ascii="Arial" w:hAnsi="Arial" w:cs="Arial"/>
          <w:sz w:val="24"/>
        </w:rPr>
        <w:t>doporučení biologického posouzení záměru –</w:t>
      </w:r>
      <w:r w:rsidR="00C40997" w:rsidRPr="00D11765">
        <w:rPr>
          <w:rFonts w:ascii="Arial" w:hAnsi="Arial" w:cs="Arial"/>
          <w:sz w:val="24"/>
        </w:rPr>
        <w:t xml:space="preserve"> </w:t>
      </w:r>
      <w:r w:rsidR="009B71E8" w:rsidRPr="00D11765">
        <w:rPr>
          <w:rFonts w:ascii="Arial" w:hAnsi="Arial" w:cs="Arial"/>
          <w:sz w:val="24"/>
        </w:rPr>
        <w:t xml:space="preserve">těžení nánosů </w:t>
      </w:r>
      <w:r w:rsidR="00C40997" w:rsidRPr="00D11765">
        <w:rPr>
          <w:rFonts w:ascii="Arial" w:hAnsi="Arial" w:cs="Arial"/>
          <w:sz w:val="24"/>
        </w:rPr>
        <w:t xml:space="preserve">bylo </w:t>
      </w:r>
      <w:r w:rsidR="00ED2EFC" w:rsidRPr="00D11765">
        <w:rPr>
          <w:rFonts w:ascii="Arial" w:hAnsi="Arial" w:cs="Arial"/>
          <w:sz w:val="24"/>
        </w:rPr>
        <w:t>z</w:t>
      </w:r>
      <w:r w:rsidR="00C40997" w:rsidRPr="00D11765">
        <w:rPr>
          <w:rFonts w:ascii="Arial" w:hAnsi="Arial" w:cs="Arial"/>
          <w:sz w:val="24"/>
        </w:rPr>
        <w:t xml:space="preserve"> dokumentace odstraněno a</w:t>
      </w:r>
      <w:r w:rsidR="009B71E8" w:rsidRPr="00D11765">
        <w:rPr>
          <w:rFonts w:ascii="Arial" w:hAnsi="Arial" w:cs="Arial"/>
          <w:sz w:val="24"/>
        </w:rPr>
        <w:t xml:space="preserve"> </w:t>
      </w:r>
      <w:r w:rsidR="00C40997" w:rsidRPr="00D11765">
        <w:rPr>
          <w:rFonts w:ascii="Arial" w:hAnsi="Arial" w:cs="Arial"/>
          <w:sz w:val="24"/>
        </w:rPr>
        <w:t>nebude se realizovat</w:t>
      </w:r>
      <w:r w:rsidR="00ED2EFC" w:rsidRPr="00D11765">
        <w:rPr>
          <w:rFonts w:ascii="Arial" w:hAnsi="Arial" w:cs="Arial"/>
          <w:sz w:val="24"/>
        </w:rPr>
        <w:t>.</w:t>
      </w:r>
    </w:p>
    <w:p w14:paraId="64ED063A" w14:textId="6ADB7D2F" w:rsidR="00051F3F" w:rsidRPr="00D11765" w:rsidRDefault="00051F3F" w:rsidP="00051F3F">
      <w:pPr>
        <w:spacing w:line="360" w:lineRule="auto"/>
        <w:jc w:val="both"/>
        <w:rPr>
          <w:rFonts w:ascii="Arial" w:hAnsi="Arial" w:cs="Arial"/>
          <w:sz w:val="24"/>
        </w:rPr>
      </w:pPr>
      <w:r w:rsidRPr="00D11765">
        <w:rPr>
          <w:rFonts w:ascii="Arial" w:hAnsi="Arial" w:cs="Arial"/>
          <w:sz w:val="24"/>
        </w:rPr>
        <w:t xml:space="preserve">Nánosy nelze odstranit i přes nezpochybnitelnou skutečnost, </w:t>
      </w:r>
      <w:r w:rsidR="009C3288" w:rsidRPr="00D11765">
        <w:rPr>
          <w:rFonts w:ascii="Arial" w:hAnsi="Arial" w:cs="Arial"/>
          <w:sz w:val="24"/>
        </w:rPr>
        <w:t xml:space="preserve">že mocnost a rozložení nánosů v korytě má negativní vliv na průtočnost upraveného koryta a stabilitu konstrukcí opevnění dna a svahů koryta a </w:t>
      </w:r>
      <w:r w:rsidRPr="00D11765">
        <w:rPr>
          <w:rFonts w:ascii="Arial" w:hAnsi="Arial" w:cs="Arial"/>
          <w:sz w:val="24"/>
        </w:rPr>
        <w:t xml:space="preserve">že jde o úsek upraveného a kolaudovaného koryta </w:t>
      </w:r>
      <w:r w:rsidR="009B71E8" w:rsidRPr="00D11765">
        <w:rPr>
          <w:rFonts w:ascii="Arial" w:hAnsi="Arial" w:cs="Arial"/>
          <w:sz w:val="24"/>
        </w:rPr>
        <w:t>intravilá</w:t>
      </w:r>
      <w:r w:rsidR="00E72228" w:rsidRPr="00D11765">
        <w:rPr>
          <w:rFonts w:ascii="Arial" w:hAnsi="Arial" w:cs="Arial"/>
          <w:sz w:val="24"/>
        </w:rPr>
        <w:t xml:space="preserve">nu města </w:t>
      </w:r>
      <w:r w:rsidRPr="00D11765">
        <w:rPr>
          <w:rFonts w:ascii="Arial" w:hAnsi="Arial" w:cs="Arial"/>
          <w:sz w:val="24"/>
        </w:rPr>
        <w:t>mající vazbu na PPO Olomouc</w:t>
      </w:r>
      <w:r w:rsidR="00C75CCA" w:rsidRPr="00D11765">
        <w:rPr>
          <w:rFonts w:ascii="Arial" w:hAnsi="Arial" w:cs="Arial"/>
          <w:sz w:val="24"/>
        </w:rPr>
        <w:t>e</w:t>
      </w:r>
      <w:r w:rsidR="000D63EC" w:rsidRPr="00D11765">
        <w:rPr>
          <w:rFonts w:ascii="Arial" w:hAnsi="Arial" w:cs="Arial"/>
          <w:sz w:val="24"/>
        </w:rPr>
        <w:t>. Proto by mělo být koryto v zájmovém úseku udržováno v bezvadném, tj. projektovaném a kolaudovaném stavu.</w:t>
      </w:r>
      <w:r w:rsidR="008C3BA5" w:rsidRPr="00D11765">
        <w:rPr>
          <w:rFonts w:ascii="Arial" w:hAnsi="Arial" w:cs="Arial"/>
          <w:sz w:val="24"/>
        </w:rPr>
        <w:t xml:space="preserve"> Současný stav </w:t>
      </w:r>
      <w:r w:rsidR="00E72228" w:rsidRPr="00D11765">
        <w:rPr>
          <w:rFonts w:ascii="Arial" w:hAnsi="Arial" w:cs="Arial"/>
          <w:sz w:val="24"/>
        </w:rPr>
        <w:t>koryta projektované a kolaudované</w:t>
      </w:r>
      <w:r w:rsidR="008C3BA5" w:rsidRPr="00D11765">
        <w:rPr>
          <w:rFonts w:ascii="Arial" w:hAnsi="Arial" w:cs="Arial"/>
          <w:sz w:val="24"/>
        </w:rPr>
        <w:t xml:space="preserve"> parametry </w:t>
      </w:r>
      <w:r w:rsidR="00511063" w:rsidRPr="00D11765">
        <w:rPr>
          <w:rFonts w:ascii="Arial" w:hAnsi="Arial" w:cs="Arial"/>
          <w:sz w:val="24"/>
        </w:rPr>
        <w:t xml:space="preserve">v zájmovém úseku </w:t>
      </w:r>
      <w:r w:rsidR="008C3BA5" w:rsidRPr="00D11765">
        <w:rPr>
          <w:rFonts w:ascii="Arial" w:hAnsi="Arial" w:cs="Arial"/>
          <w:sz w:val="24"/>
        </w:rPr>
        <w:t>nesplňuje.</w:t>
      </w:r>
    </w:p>
    <w:bookmarkEnd w:id="3"/>
    <w:p w14:paraId="636B4F0A" w14:textId="77777777" w:rsidR="002D1C8A" w:rsidRDefault="002D1C8A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7A6600BE" w14:textId="77777777" w:rsidR="00D11765" w:rsidRDefault="00D11765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08C81CAE" w14:textId="77777777" w:rsidR="00D11765" w:rsidRDefault="00D11765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414B2603" w14:textId="77777777" w:rsidR="00D11765" w:rsidRDefault="00D11765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01A3D8C4" w14:textId="77777777" w:rsidR="00D11765" w:rsidRDefault="00D11765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FAE0D18" w14:textId="77777777" w:rsidR="00D11765" w:rsidRDefault="00D11765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1C10FE06" w14:textId="05BF8716" w:rsidR="00841D24" w:rsidRDefault="00841D24" w:rsidP="00841D24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>3</w:t>
      </w:r>
      <w:r w:rsidR="00C05257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>Seznam vstupních podkladů</w:t>
      </w:r>
    </w:p>
    <w:p w14:paraId="52EDFFA6" w14:textId="77777777" w:rsidR="00841D24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zaměření stávajícího stavu </w:t>
      </w:r>
    </w:p>
    <w:p w14:paraId="0F756A7C" w14:textId="77777777" w:rsidR="00224586" w:rsidRDefault="00224586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-  informace o průběhu IS</w:t>
      </w:r>
    </w:p>
    <w:p w14:paraId="2682CF18" w14:textId="77777777" w:rsidR="00841D24" w:rsidRPr="0090460A" w:rsidRDefault="00841D24" w:rsidP="00841D24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 </w:t>
      </w:r>
      <w:r w:rsidRPr="0090460A">
        <w:rPr>
          <w:rFonts w:ascii="Arial" w:hAnsi="Arial"/>
          <w:sz w:val="24"/>
          <w:szCs w:val="24"/>
        </w:rPr>
        <w:t>pozemková mapa</w:t>
      </w:r>
    </w:p>
    <w:p w14:paraId="034FA077" w14:textId="4894108A" w:rsidR="00841D24" w:rsidRDefault="00841D24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 </w:t>
      </w:r>
      <w:r w:rsidRPr="0090460A">
        <w:rPr>
          <w:rFonts w:ascii="Arial" w:hAnsi="Arial" w:cs="Arial"/>
          <w:bCs/>
          <w:sz w:val="24"/>
          <w:szCs w:val="24"/>
        </w:rPr>
        <w:t>konzultace s</w:t>
      </w:r>
      <w:r w:rsidR="007D59BE">
        <w:rPr>
          <w:rFonts w:ascii="Arial" w:hAnsi="Arial" w:cs="Arial"/>
          <w:bCs/>
          <w:sz w:val="24"/>
          <w:szCs w:val="24"/>
        </w:rPr>
        <w:t> </w:t>
      </w:r>
      <w:r w:rsidRPr="0090460A">
        <w:rPr>
          <w:rFonts w:ascii="Arial" w:hAnsi="Arial" w:cs="Arial"/>
          <w:bCs/>
          <w:sz w:val="24"/>
          <w:szCs w:val="24"/>
        </w:rPr>
        <w:t>investorem</w:t>
      </w:r>
    </w:p>
    <w:p w14:paraId="210C839D" w14:textId="77777777" w:rsidR="007D59BE" w:rsidRDefault="007D59BE" w:rsidP="00841D24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64C851A6" w14:textId="77777777" w:rsidR="00841D24" w:rsidRDefault="00841D24" w:rsidP="00841D24">
      <w:pPr>
        <w:pStyle w:val="Nadpis2"/>
        <w:tabs>
          <w:tab w:val="clear" w:pos="0"/>
        </w:tabs>
      </w:pPr>
    </w:p>
    <w:p w14:paraId="73F135D4" w14:textId="77777777" w:rsidR="00841D24" w:rsidRPr="00F3307C" w:rsidRDefault="00841D24" w:rsidP="00841D24">
      <w:pPr>
        <w:pStyle w:val="Nadpis2"/>
        <w:tabs>
          <w:tab w:val="clear" w:pos="0"/>
        </w:tabs>
      </w:pPr>
      <w:r w:rsidRPr="00F3307C">
        <w:t xml:space="preserve">Břeclav </w:t>
      </w:r>
      <w:r w:rsidR="009B0576">
        <w:t>0</w:t>
      </w:r>
      <w:r w:rsidR="004B03B5">
        <w:t>6</w:t>
      </w:r>
      <w:r w:rsidR="00404713">
        <w:t xml:space="preserve">. </w:t>
      </w:r>
      <w:r w:rsidR="004B03B5">
        <w:t>2022</w:t>
      </w:r>
      <w:r w:rsidR="004B03B5">
        <w:tab/>
      </w:r>
      <w:r w:rsidR="004B03B5">
        <w:tab/>
        <w:t xml:space="preserve"> </w:t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</w:r>
      <w:r w:rsidRPr="00F3307C">
        <w:tab/>
        <w:t xml:space="preserve"> Ing. Jan </w:t>
      </w:r>
      <w:proofErr w:type="spellStart"/>
      <w:r w:rsidRPr="00F3307C">
        <w:t>Varadínek</w:t>
      </w:r>
      <w:proofErr w:type="spellEnd"/>
    </w:p>
    <w:p w14:paraId="07AAEEC5" w14:textId="77777777" w:rsidR="00863F2B" w:rsidRPr="00F3307C" w:rsidRDefault="00863F2B" w:rsidP="00841D24">
      <w:pPr>
        <w:spacing w:line="360" w:lineRule="auto"/>
        <w:jc w:val="both"/>
      </w:pPr>
    </w:p>
    <w:sectPr w:rsidR="00863F2B" w:rsidRPr="00F3307C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3D298" w14:textId="77777777" w:rsidR="0005626E" w:rsidRDefault="0005626E">
      <w:r>
        <w:separator/>
      </w:r>
    </w:p>
  </w:endnote>
  <w:endnote w:type="continuationSeparator" w:id="0">
    <w:p w14:paraId="1165AD56" w14:textId="77777777" w:rsidR="0005626E" w:rsidRDefault="0005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16DE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4FCCC856" wp14:editId="7E2E5A40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432B54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432B54">
      <w:rPr>
        <w:rStyle w:val="slostrnky"/>
      </w:rPr>
      <w:fldChar w:fldCharType="separate"/>
    </w:r>
    <w:r w:rsidR="004E0007">
      <w:rPr>
        <w:rStyle w:val="slostrnky"/>
        <w:noProof/>
      </w:rPr>
      <w:t>2</w:t>
    </w:r>
    <w:r w:rsidR="00432B5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8A4D3" w14:textId="77777777" w:rsidR="0005626E" w:rsidRDefault="0005626E">
      <w:r>
        <w:separator/>
      </w:r>
    </w:p>
  </w:footnote>
  <w:footnote w:type="continuationSeparator" w:id="0">
    <w:p w14:paraId="359FDFCC" w14:textId="77777777" w:rsidR="0005626E" w:rsidRDefault="00056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668D0" w14:textId="20EA96A4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8A7C81">
      <w:rPr>
        <w:i/>
      </w:rPr>
      <w:t>provádění stavby</w:t>
    </w:r>
    <w:r w:rsidR="008A7C81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4B03B5">
      <w:rPr>
        <w:i/>
      </w:rPr>
      <w:t xml:space="preserve">        červen 2022</w:t>
    </w:r>
  </w:p>
  <w:p w14:paraId="6BDFC5D5" w14:textId="0507E880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4B03B5">
      <w:rPr>
        <w:bCs/>
        <w:color w:val="333333"/>
      </w:rPr>
      <w:t>Bystřice</w:t>
    </w:r>
    <w:r w:rsidR="00C4648E">
      <w:rPr>
        <w:bCs/>
        <w:color w:val="333333"/>
      </w:rPr>
      <w:t>,</w:t>
    </w:r>
    <w:r w:rsidR="004B03B5">
      <w:rPr>
        <w:bCs/>
        <w:color w:val="333333"/>
      </w:rPr>
      <w:t xml:space="preserve"> </w:t>
    </w:r>
    <w:proofErr w:type="gramStart"/>
    <w:r w:rsidR="004B03B5">
      <w:rPr>
        <w:bCs/>
        <w:color w:val="333333"/>
      </w:rPr>
      <w:t>ústí - Olomouc</w:t>
    </w:r>
    <w:proofErr w:type="gramEnd"/>
    <w:r w:rsidR="004B03B5">
      <w:rPr>
        <w:bCs/>
        <w:color w:val="333333"/>
      </w:rPr>
      <w:t xml:space="preserve"> </w:t>
    </w:r>
    <w:r w:rsidR="00C4648E">
      <w:rPr>
        <w:bCs/>
        <w:color w:val="333333"/>
      </w:rPr>
      <w:t>–</w:t>
    </w:r>
    <w:r w:rsidR="004B03B5">
      <w:rPr>
        <w:bCs/>
        <w:color w:val="333333"/>
      </w:rPr>
      <w:t xml:space="preserve"> Bělidla</w:t>
    </w:r>
    <w:r w:rsidR="00C4648E">
      <w:rPr>
        <w:bCs/>
        <w:color w:val="333333"/>
      </w:rPr>
      <w:t xml:space="preserve"> -</w:t>
    </w:r>
    <w:r w:rsidR="004B03B5">
      <w:rPr>
        <w:bCs/>
        <w:color w:val="333333"/>
      </w:rPr>
      <w:t xml:space="preserve"> nánosy, oprava opevnění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2023582149">
    <w:abstractNumId w:val="0"/>
  </w:num>
  <w:num w:numId="2" w16cid:durableId="1290432005">
    <w:abstractNumId w:val="1"/>
  </w:num>
  <w:num w:numId="3" w16cid:durableId="2145732910">
    <w:abstractNumId w:val="2"/>
  </w:num>
  <w:num w:numId="4" w16cid:durableId="1881631174">
    <w:abstractNumId w:val="3"/>
  </w:num>
  <w:num w:numId="5" w16cid:durableId="1713457712">
    <w:abstractNumId w:val="4"/>
  </w:num>
  <w:num w:numId="6" w16cid:durableId="391463384">
    <w:abstractNumId w:val="5"/>
  </w:num>
  <w:num w:numId="7" w16cid:durableId="1141189758">
    <w:abstractNumId w:val="6"/>
  </w:num>
  <w:num w:numId="8" w16cid:durableId="9731467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13507"/>
    <w:rsid w:val="0002048E"/>
    <w:rsid w:val="000220A0"/>
    <w:rsid w:val="00037BEB"/>
    <w:rsid w:val="00047F7A"/>
    <w:rsid w:val="00051F3F"/>
    <w:rsid w:val="0005626E"/>
    <w:rsid w:val="00060386"/>
    <w:rsid w:val="00060DB0"/>
    <w:rsid w:val="000B1A80"/>
    <w:rsid w:val="000D45A7"/>
    <w:rsid w:val="000D63EC"/>
    <w:rsid w:val="000E2442"/>
    <w:rsid w:val="000E3362"/>
    <w:rsid w:val="000E3F1A"/>
    <w:rsid w:val="000F1EE4"/>
    <w:rsid w:val="000F4CD7"/>
    <w:rsid w:val="00112ADA"/>
    <w:rsid w:val="00113F04"/>
    <w:rsid w:val="0014363A"/>
    <w:rsid w:val="00164C6E"/>
    <w:rsid w:val="00165F5A"/>
    <w:rsid w:val="0019451D"/>
    <w:rsid w:val="0019516D"/>
    <w:rsid w:val="001B4726"/>
    <w:rsid w:val="001C3328"/>
    <w:rsid w:val="001E6C8E"/>
    <w:rsid w:val="001F2184"/>
    <w:rsid w:val="001F39FD"/>
    <w:rsid w:val="00224586"/>
    <w:rsid w:val="00255DD4"/>
    <w:rsid w:val="00267B99"/>
    <w:rsid w:val="002756FF"/>
    <w:rsid w:val="00281EF3"/>
    <w:rsid w:val="00293850"/>
    <w:rsid w:val="002B245D"/>
    <w:rsid w:val="002B355F"/>
    <w:rsid w:val="002C160F"/>
    <w:rsid w:val="002D0ACA"/>
    <w:rsid w:val="002D1C8A"/>
    <w:rsid w:val="002E04A5"/>
    <w:rsid w:val="002E5CDB"/>
    <w:rsid w:val="00307FEC"/>
    <w:rsid w:val="003421ED"/>
    <w:rsid w:val="003578CB"/>
    <w:rsid w:val="00366AC0"/>
    <w:rsid w:val="0038232C"/>
    <w:rsid w:val="00392609"/>
    <w:rsid w:val="003B3174"/>
    <w:rsid w:val="003C3516"/>
    <w:rsid w:val="00404713"/>
    <w:rsid w:val="00413108"/>
    <w:rsid w:val="0041311E"/>
    <w:rsid w:val="0042354C"/>
    <w:rsid w:val="00426FAA"/>
    <w:rsid w:val="00432B54"/>
    <w:rsid w:val="0043355F"/>
    <w:rsid w:val="004362ED"/>
    <w:rsid w:val="004362F1"/>
    <w:rsid w:val="004416D7"/>
    <w:rsid w:val="00450814"/>
    <w:rsid w:val="00453E4A"/>
    <w:rsid w:val="0047275F"/>
    <w:rsid w:val="0049209F"/>
    <w:rsid w:val="004A28FB"/>
    <w:rsid w:val="004B03B5"/>
    <w:rsid w:val="004B0473"/>
    <w:rsid w:val="004D6A62"/>
    <w:rsid w:val="004E0007"/>
    <w:rsid w:val="004E126C"/>
    <w:rsid w:val="004E4116"/>
    <w:rsid w:val="00503CE0"/>
    <w:rsid w:val="00511063"/>
    <w:rsid w:val="00514859"/>
    <w:rsid w:val="0053335D"/>
    <w:rsid w:val="00537DC3"/>
    <w:rsid w:val="00544C58"/>
    <w:rsid w:val="005527F3"/>
    <w:rsid w:val="0058691C"/>
    <w:rsid w:val="0059413E"/>
    <w:rsid w:val="005A4E68"/>
    <w:rsid w:val="005B20E0"/>
    <w:rsid w:val="005B39CB"/>
    <w:rsid w:val="005E61D1"/>
    <w:rsid w:val="00603387"/>
    <w:rsid w:val="006236F3"/>
    <w:rsid w:val="00630145"/>
    <w:rsid w:val="006316F6"/>
    <w:rsid w:val="006370E4"/>
    <w:rsid w:val="0063758B"/>
    <w:rsid w:val="00641E08"/>
    <w:rsid w:val="006424AA"/>
    <w:rsid w:val="00657290"/>
    <w:rsid w:val="00665AC6"/>
    <w:rsid w:val="00681259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6E76"/>
    <w:rsid w:val="007D59BE"/>
    <w:rsid w:val="007D6BDD"/>
    <w:rsid w:val="008159F6"/>
    <w:rsid w:val="00817FF4"/>
    <w:rsid w:val="0082399B"/>
    <w:rsid w:val="00841D24"/>
    <w:rsid w:val="00841F95"/>
    <w:rsid w:val="00854569"/>
    <w:rsid w:val="00863F2B"/>
    <w:rsid w:val="008A7C81"/>
    <w:rsid w:val="008B5149"/>
    <w:rsid w:val="008C3BA5"/>
    <w:rsid w:val="008C5BCE"/>
    <w:rsid w:val="008D176D"/>
    <w:rsid w:val="00904D70"/>
    <w:rsid w:val="00916817"/>
    <w:rsid w:val="009234D1"/>
    <w:rsid w:val="00935F30"/>
    <w:rsid w:val="00950B1B"/>
    <w:rsid w:val="009808E1"/>
    <w:rsid w:val="00992928"/>
    <w:rsid w:val="009A18E0"/>
    <w:rsid w:val="009A2D00"/>
    <w:rsid w:val="009A71C3"/>
    <w:rsid w:val="009A7733"/>
    <w:rsid w:val="009B0576"/>
    <w:rsid w:val="009B71E8"/>
    <w:rsid w:val="009C3288"/>
    <w:rsid w:val="009C729B"/>
    <w:rsid w:val="009D01B8"/>
    <w:rsid w:val="009E7962"/>
    <w:rsid w:val="00A10AA6"/>
    <w:rsid w:val="00A2047A"/>
    <w:rsid w:val="00A36AD5"/>
    <w:rsid w:val="00A54997"/>
    <w:rsid w:val="00A70DDE"/>
    <w:rsid w:val="00A76B0B"/>
    <w:rsid w:val="00A85176"/>
    <w:rsid w:val="00A9201F"/>
    <w:rsid w:val="00AB3897"/>
    <w:rsid w:val="00AC61D7"/>
    <w:rsid w:val="00AC705E"/>
    <w:rsid w:val="00AC79FE"/>
    <w:rsid w:val="00AD11AF"/>
    <w:rsid w:val="00B214ED"/>
    <w:rsid w:val="00B60F84"/>
    <w:rsid w:val="00B656D1"/>
    <w:rsid w:val="00B91878"/>
    <w:rsid w:val="00B93749"/>
    <w:rsid w:val="00B958B2"/>
    <w:rsid w:val="00BB11A9"/>
    <w:rsid w:val="00BE7325"/>
    <w:rsid w:val="00BF6CC9"/>
    <w:rsid w:val="00C028C5"/>
    <w:rsid w:val="00C03DD6"/>
    <w:rsid w:val="00C05257"/>
    <w:rsid w:val="00C25A25"/>
    <w:rsid w:val="00C40997"/>
    <w:rsid w:val="00C4648E"/>
    <w:rsid w:val="00C47A2B"/>
    <w:rsid w:val="00C75CCA"/>
    <w:rsid w:val="00C87C0A"/>
    <w:rsid w:val="00C93FD6"/>
    <w:rsid w:val="00CA65F0"/>
    <w:rsid w:val="00CB0A10"/>
    <w:rsid w:val="00CD5A6F"/>
    <w:rsid w:val="00CF65C5"/>
    <w:rsid w:val="00D05E86"/>
    <w:rsid w:val="00D11765"/>
    <w:rsid w:val="00D120ED"/>
    <w:rsid w:val="00D513E5"/>
    <w:rsid w:val="00D569EF"/>
    <w:rsid w:val="00D67FAE"/>
    <w:rsid w:val="00D85389"/>
    <w:rsid w:val="00D8678F"/>
    <w:rsid w:val="00D93020"/>
    <w:rsid w:val="00D93B56"/>
    <w:rsid w:val="00DA2EB9"/>
    <w:rsid w:val="00DB1A41"/>
    <w:rsid w:val="00DD36BE"/>
    <w:rsid w:val="00DE5794"/>
    <w:rsid w:val="00DF6A48"/>
    <w:rsid w:val="00E11AAD"/>
    <w:rsid w:val="00E35EBF"/>
    <w:rsid w:val="00E51D50"/>
    <w:rsid w:val="00E56F57"/>
    <w:rsid w:val="00E72228"/>
    <w:rsid w:val="00E7400C"/>
    <w:rsid w:val="00E905D9"/>
    <w:rsid w:val="00EA238C"/>
    <w:rsid w:val="00EC49FF"/>
    <w:rsid w:val="00ED2EF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E36BD"/>
    <w:rsid w:val="00FE628F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1619"/>
  <w15:docId w15:val="{65574CA8-AFAC-41CA-B44B-C670D126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qc@w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gr@pm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437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3012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60</cp:revision>
  <cp:lastPrinted>2022-10-12T07:16:00Z</cp:lastPrinted>
  <dcterms:created xsi:type="dcterms:W3CDTF">2020-05-31T14:03:00Z</dcterms:created>
  <dcterms:modified xsi:type="dcterms:W3CDTF">2023-09-06T06:10:00Z</dcterms:modified>
</cp:coreProperties>
</file>